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0E2B7A">
        <w:rPr>
          <w:b/>
          <w:szCs w:val="24"/>
        </w:rPr>
        <w:t>г</w:t>
      </w:r>
      <w:proofErr w:type="gramEnd"/>
      <w:r w:rsidR="000E2B7A">
        <w:rPr>
          <w:b/>
          <w:szCs w:val="24"/>
        </w:rPr>
        <w:t xml:space="preserve">. Глазов, ул. </w:t>
      </w:r>
      <w:r w:rsidR="004608DD">
        <w:rPr>
          <w:b/>
          <w:szCs w:val="24"/>
        </w:rPr>
        <w:t>Кирова</w:t>
      </w:r>
      <w:r w:rsidR="000E2B7A">
        <w:rPr>
          <w:b/>
          <w:szCs w:val="24"/>
        </w:rPr>
        <w:t>, д.</w:t>
      </w:r>
      <w:r w:rsidR="004608DD">
        <w:rPr>
          <w:b/>
          <w:szCs w:val="24"/>
        </w:rPr>
        <w:t>127</w:t>
      </w:r>
      <w:r w:rsidR="000E2B7A">
        <w:rPr>
          <w:b/>
          <w:szCs w:val="24"/>
        </w:rPr>
        <w:t>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107ECE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 xml:space="preserve">. Глазов, ул. </w:t>
      </w:r>
      <w:r w:rsidR="004608DD">
        <w:rPr>
          <w:b/>
          <w:sz w:val="22"/>
          <w:szCs w:val="22"/>
        </w:rPr>
        <w:t>Кирова</w:t>
      </w:r>
      <w:r w:rsidRPr="000E2B7A">
        <w:rPr>
          <w:b/>
          <w:sz w:val="22"/>
          <w:szCs w:val="22"/>
        </w:rPr>
        <w:t>, д.</w:t>
      </w:r>
      <w:r w:rsidR="004608DD">
        <w:rPr>
          <w:b/>
          <w:sz w:val="22"/>
          <w:szCs w:val="22"/>
        </w:rPr>
        <w:t>127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4608DD">
        <w:rPr>
          <w:sz w:val="22"/>
          <w:szCs w:val="22"/>
        </w:rPr>
        <w:t>К</w:t>
      </w:r>
      <w:proofErr w:type="gramEnd"/>
      <w:r w:rsidR="004608DD">
        <w:rPr>
          <w:sz w:val="22"/>
          <w:szCs w:val="22"/>
        </w:rPr>
        <w:t>ирова</w:t>
      </w:r>
      <w:r w:rsidR="00300385">
        <w:rPr>
          <w:sz w:val="22"/>
          <w:szCs w:val="22"/>
        </w:rPr>
        <w:t>, д.</w:t>
      </w:r>
      <w:r w:rsidR="004608DD">
        <w:rPr>
          <w:sz w:val="22"/>
          <w:szCs w:val="22"/>
        </w:rPr>
        <w:t>127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4608DD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0E2B7A" w:rsidRPr="000E2B7A">
        <w:rPr>
          <w:sz w:val="22"/>
          <w:szCs w:val="22"/>
        </w:rPr>
        <w:t>г</w:t>
      </w:r>
      <w:proofErr w:type="gramEnd"/>
      <w:r w:rsidR="000E2B7A" w:rsidRPr="000E2B7A">
        <w:rPr>
          <w:sz w:val="22"/>
          <w:szCs w:val="22"/>
        </w:rPr>
        <w:t xml:space="preserve">. Глазов, ул. </w:t>
      </w:r>
      <w:r w:rsidR="004608DD">
        <w:rPr>
          <w:sz w:val="22"/>
          <w:szCs w:val="22"/>
        </w:rPr>
        <w:t>Кирова</w:t>
      </w:r>
      <w:r w:rsidR="00107ECE">
        <w:rPr>
          <w:sz w:val="22"/>
          <w:szCs w:val="22"/>
        </w:rPr>
        <w:t>, д.1</w:t>
      </w:r>
      <w:r w:rsidR="004608DD">
        <w:rPr>
          <w:sz w:val="22"/>
          <w:szCs w:val="22"/>
        </w:rPr>
        <w:t>27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B5BE6" w:rsidRPr="002E5E95" w:rsidTr="00944CD9">
        <w:tc>
          <w:tcPr>
            <w:tcW w:w="534" w:type="dxa"/>
            <w:shd w:val="clear" w:color="auto" w:fill="auto"/>
          </w:tcPr>
          <w:p w:rsidR="009B5BE6" w:rsidRPr="008C2FFC" w:rsidRDefault="009B5BE6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B5BE6" w:rsidRPr="008C2FFC" w:rsidRDefault="009B5BE6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B5BE6" w:rsidRPr="004608DD" w:rsidRDefault="009B5BE6">
            <w:pPr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130 б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931,80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 xml:space="preserve">высотой более                 2х этажей, </w:t>
            </w:r>
            <w:proofErr w:type="spellStart"/>
            <w:proofErr w:type="gramStart"/>
            <w:r w:rsidRPr="004608DD">
              <w:rPr>
                <w:sz w:val="16"/>
                <w:szCs w:val="16"/>
                <w:highlight w:val="yellow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173 091,17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25 850,13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>6 518,40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5BE6" w:rsidRPr="004608DD" w:rsidRDefault="009B5BE6">
            <w:pPr>
              <w:jc w:val="center"/>
              <w:rPr>
                <w:sz w:val="16"/>
                <w:szCs w:val="16"/>
                <w:highlight w:val="yellow"/>
              </w:rPr>
            </w:pPr>
            <w:r w:rsidRPr="004608DD">
              <w:rPr>
                <w:sz w:val="16"/>
                <w:szCs w:val="16"/>
                <w:highlight w:val="yellow"/>
              </w:rPr>
              <w:t xml:space="preserve">8 654,56  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E37DF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  <w:highlight w:val="yellow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</w:t>
      </w:r>
      <w:r w:rsidR="00D66AED" w:rsidRPr="00E37DFA">
        <w:rPr>
          <w:bCs/>
          <w:sz w:val="22"/>
          <w:szCs w:val="22"/>
          <w:highlight w:val="yellow"/>
        </w:rPr>
        <w:t xml:space="preserve">с </w:t>
      </w:r>
      <w:r w:rsidR="006416BA" w:rsidRPr="00E37DFA">
        <w:rPr>
          <w:bCs/>
          <w:sz w:val="22"/>
          <w:szCs w:val="22"/>
          <w:highlight w:val="yellow"/>
        </w:rPr>
        <w:t xml:space="preserve"> </w:t>
      </w:r>
      <w:r w:rsidR="004608DD" w:rsidRPr="00E37DFA">
        <w:rPr>
          <w:bCs/>
          <w:sz w:val="22"/>
          <w:szCs w:val="22"/>
          <w:highlight w:val="yellow"/>
        </w:rPr>
        <w:t>28</w:t>
      </w:r>
      <w:r w:rsidR="00A519BD" w:rsidRPr="00E37DFA">
        <w:rPr>
          <w:bCs/>
          <w:sz w:val="22"/>
          <w:szCs w:val="22"/>
          <w:highlight w:val="yellow"/>
        </w:rPr>
        <w:t>.</w:t>
      </w:r>
      <w:r w:rsidR="000D446D" w:rsidRPr="00E37DFA">
        <w:rPr>
          <w:bCs/>
          <w:sz w:val="22"/>
          <w:szCs w:val="22"/>
          <w:highlight w:val="yellow"/>
        </w:rPr>
        <w:t>11</w:t>
      </w:r>
      <w:r w:rsidR="00D42562" w:rsidRPr="00E37DFA">
        <w:rPr>
          <w:bCs/>
          <w:sz w:val="22"/>
          <w:szCs w:val="22"/>
          <w:highlight w:val="yellow"/>
        </w:rPr>
        <w:t>.201</w:t>
      </w:r>
      <w:r w:rsidR="00C20A04" w:rsidRPr="00E37DFA">
        <w:rPr>
          <w:bCs/>
          <w:sz w:val="22"/>
          <w:szCs w:val="22"/>
          <w:highlight w:val="yellow"/>
        </w:rPr>
        <w:t>7</w:t>
      </w:r>
      <w:r w:rsidR="00D42562" w:rsidRPr="00E37DFA">
        <w:rPr>
          <w:bCs/>
          <w:sz w:val="22"/>
          <w:szCs w:val="22"/>
          <w:highlight w:val="yellow"/>
        </w:rPr>
        <w:t xml:space="preserve"> </w:t>
      </w:r>
      <w:r w:rsidRPr="00E37DFA">
        <w:rPr>
          <w:bCs/>
          <w:sz w:val="22"/>
          <w:szCs w:val="22"/>
          <w:highlight w:val="yellow"/>
        </w:rPr>
        <w:t xml:space="preserve">г., в рабочие дни с 8-00 ч. до 17-00 ч., </w:t>
      </w:r>
      <w:r w:rsidRPr="00E37DFA">
        <w:rPr>
          <w:sz w:val="22"/>
          <w:szCs w:val="22"/>
          <w:highlight w:val="yellow"/>
        </w:rPr>
        <w:t xml:space="preserve">обед с 12-00 ч. до 13-00 ч. </w:t>
      </w:r>
      <w:r w:rsidRPr="00E37DFA">
        <w:rPr>
          <w:bCs/>
          <w:sz w:val="22"/>
          <w:szCs w:val="22"/>
          <w:highlight w:val="yellow"/>
        </w:rPr>
        <w:t>(время местное), по</w:t>
      </w:r>
      <w:proofErr w:type="gramEnd"/>
      <w:r w:rsidRPr="00E37DFA">
        <w:rPr>
          <w:bCs/>
          <w:sz w:val="22"/>
          <w:szCs w:val="22"/>
          <w:highlight w:val="yellow"/>
        </w:rPr>
        <w:t xml:space="preserve"> адресу: </w:t>
      </w:r>
      <w:proofErr w:type="gramStart"/>
      <w:r w:rsidRPr="00E37DFA">
        <w:rPr>
          <w:bCs/>
          <w:sz w:val="22"/>
          <w:szCs w:val="22"/>
          <w:highlight w:val="yellow"/>
        </w:rPr>
        <w:t>г</w:t>
      </w:r>
      <w:proofErr w:type="gramEnd"/>
      <w:r w:rsidRPr="00E37DFA">
        <w:rPr>
          <w:bCs/>
          <w:sz w:val="22"/>
          <w:szCs w:val="22"/>
          <w:highlight w:val="yellow"/>
        </w:rPr>
        <w:t>. Глазов, УР, ул. Динамо, 6, кабинет № 121, электронный адрес:</w:t>
      </w:r>
      <w:r w:rsidRPr="00E37DFA">
        <w:rPr>
          <w:sz w:val="22"/>
          <w:szCs w:val="22"/>
          <w:highlight w:val="yellow"/>
        </w:rPr>
        <w:t xml:space="preserve"> </w:t>
      </w:r>
      <w:proofErr w:type="spellStart"/>
      <w:r w:rsidRPr="00E37DFA">
        <w:rPr>
          <w:sz w:val="22"/>
          <w:szCs w:val="22"/>
          <w:highlight w:val="yellow"/>
        </w:rPr>
        <w:t>zhkh@glazov-gov.ru</w:t>
      </w:r>
      <w:proofErr w:type="spellEnd"/>
      <w:r w:rsidRPr="00E37DFA">
        <w:rPr>
          <w:sz w:val="22"/>
          <w:szCs w:val="22"/>
          <w:highlight w:val="yellow"/>
        </w:rPr>
        <w:t>.</w:t>
      </w:r>
    </w:p>
    <w:p w:rsidR="004144A7" w:rsidRPr="00E37DF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  <w:highlight w:val="yellow"/>
        </w:rPr>
      </w:pPr>
      <w:r w:rsidRPr="00E37DFA">
        <w:rPr>
          <w:rFonts w:ascii="Times New Roman" w:hAnsi="Times New Roman" w:cs="Times New Roman"/>
          <w:sz w:val="22"/>
          <w:szCs w:val="22"/>
          <w:highlight w:val="yellow"/>
        </w:rPr>
        <w:tab/>
      </w:r>
      <w:r w:rsidR="009E471F" w:rsidRPr="00E37DFA">
        <w:rPr>
          <w:rFonts w:ascii="Times New Roman" w:hAnsi="Times New Roman" w:cs="Times New Roman"/>
          <w:sz w:val="22"/>
          <w:szCs w:val="22"/>
          <w:highlight w:val="yellow"/>
        </w:rPr>
        <w:t>9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. </w:t>
      </w:r>
      <w:proofErr w:type="gramStart"/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E37DFA">
        <w:rPr>
          <w:rFonts w:ascii="Times New Roman" w:hAnsi="Times New Roman" w:cs="Times New Roman"/>
          <w:sz w:val="22"/>
          <w:szCs w:val="22"/>
          <w:highlight w:val="yellow"/>
        </w:rPr>
        <w:t>каб</w:t>
      </w:r>
      <w:proofErr w:type="spellEnd"/>
      <w:r w:rsidRPr="00E37DFA">
        <w:rPr>
          <w:rFonts w:ascii="Times New Roman" w:hAnsi="Times New Roman" w:cs="Times New Roman"/>
          <w:sz w:val="22"/>
          <w:szCs w:val="22"/>
          <w:highlight w:val="yellow"/>
        </w:rPr>
        <w:t>. № 121</w:t>
      </w:r>
      <w:r w:rsidR="00D66AED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в письменной форме с </w:t>
      </w:r>
      <w:r w:rsidR="006416BA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4608DD" w:rsidRPr="00E37DFA">
        <w:rPr>
          <w:rFonts w:ascii="Times New Roman" w:hAnsi="Times New Roman" w:cs="Times New Roman"/>
          <w:sz w:val="22"/>
          <w:szCs w:val="22"/>
          <w:highlight w:val="yellow"/>
        </w:rPr>
        <w:t>28</w:t>
      </w:r>
      <w:r w:rsidR="00A519BD" w:rsidRPr="00E37DFA">
        <w:rPr>
          <w:rFonts w:ascii="Times New Roman" w:hAnsi="Times New Roman" w:cs="Times New Roman"/>
          <w:sz w:val="22"/>
          <w:szCs w:val="22"/>
          <w:highlight w:val="yellow"/>
        </w:rPr>
        <w:t>.</w:t>
      </w:r>
      <w:r w:rsidR="000D446D" w:rsidRPr="00E37DFA">
        <w:rPr>
          <w:rFonts w:ascii="Times New Roman" w:hAnsi="Times New Roman" w:cs="Times New Roman"/>
          <w:sz w:val="22"/>
          <w:szCs w:val="22"/>
          <w:highlight w:val="yellow"/>
        </w:rPr>
        <w:t>11</w:t>
      </w:r>
      <w:r w:rsidR="00D42562" w:rsidRPr="00E37DFA">
        <w:rPr>
          <w:rFonts w:ascii="Times New Roman" w:hAnsi="Times New Roman" w:cs="Times New Roman"/>
          <w:sz w:val="22"/>
          <w:szCs w:val="22"/>
          <w:highlight w:val="yellow"/>
        </w:rPr>
        <w:t>.201</w:t>
      </w:r>
      <w:r w:rsidR="00C20A04" w:rsidRPr="00E37DFA">
        <w:rPr>
          <w:rFonts w:ascii="Times New Roman" w:hAnsi="Times New Roman" w:cs="Times New Roman"/>
          <w:sz w:val="22"/>
          <w:szCs w:val="22"/>
          <w:highlight w:val="yellow"/>
        </w:rPr>
        <w:t>7</w:t>
      </w:r>
      <w:r w:rsidR="00D42562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г. в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рабочие дни с 8-00 ч. до 17-00 ч., 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обед с 12-00 ч. до 13-00 ч.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(время местное), </w:t>
      </w:r>
      <w:r w:rsidR="006416BA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до 11-0</w:t>
      </w:r>
      <w:r w:rsidR="00D66AED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0 ч. (время местное) </w:t>
      </w:r>
      <w:r w:rsidR="004608DD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27</w:t>
      </w:r>
      <w:r w:rsidR="00A519BD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.</w:t>
      </w:r>
      <w:r w:rsidR="000D446D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12</w:t>
      </w:r>
      <w:r w:rsidR="00CD7563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.201</w:t>
      </w:r>
      <w:r w:rsidR="003E786A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7</w:t>
      </w:r>
      <w:r w:rsidR="00CD7563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г.</w:t>
      </w:r>
      <w:proofErr w:type="gramEnd"/>
    </w:p>
    <w:p w:rsidR="004144A7" w:rsidRPr="00E37DF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37DFA">
        <w:rPr>
          <w:rFonts w:ascii="Times New Roman" w:hAnsi="Times New Roman" w:cs="Times New Roman"/>
          <w:sz w:val="22"/>
          <w:szCs w:val="22"/>
          <w:highlight w:val="yellow"/>
        </w:rPr>
        <w:tab/>
        <w:t>10</w:t>
      </w:r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. Вскрытие конвертов с заявками на участие в конкурсе –</w:t>
      </w:r>
      <w:r w:rsidR="006416BA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в 11-00 ч. (время местное)  </w:t>
      </w:r>
      <w:r w:rsidR="004608DD" w:rsidRPr="00E37DFA">
        <w:rPr>
          <w:rFonts w:ascii="Times New Roman" w:hAnsi="Times New Roman" w:cs="Times New Roman"/>
          <w:sz w:val="22"/>
          <w:szCs w:val="22"/>
          <w:highlight w:val="yellow"/>
        </w:rPr>
        <w:t>27</w:t>
      </w:r>
      <w:r w:rsidR="00C20A04" w:rsidRPr="00E37DFA">
        <w:rPr>
          <w:rFonts w:ascii="Times New Roman" w:hAnsi="Times New Roman" w:cs="Times New Roman"/>
          <w:sz w:val="22"/>
          <w:szCs w:val="22"/>
          <w:highlight w:val="yellow"/>
        </w:rPr>
        <w:t>.</w:t>
      </w:r>
      <w:r w:rsidR="000D446D" w:rsidRPr="00E37DFA">
        <w:rPr>
          <w:rFonts w:ascii="Times New Roman" w:hAnsi="Times New Roman" w:cs="Times New Roman"/>
          <w:sz w:val="22"/>
          <w:szCs w:val="22"/>
          <w:highlight w:val="yellow"/>
        </w:rPr>
        <w:t>12</w:t>
      </w:r>
      <w:r w:rsidR="00CD7563" w:rsidRPr="00E37DFA">
        <w:rPr>
          <w:rFonts w:ascii="Times New Roman" w:hAnsi="Times New Roman" w:cs="Times New Roman"/>
          <w:sz w:val="22"/>
          <w:szCs w:val="22"/>
          <w:highlight w:val="yellow"/>
        </w:rPr>
        <w:t>.201</w:t>
      </w:r>
      <w:r w:rsidR="003E786A" w:rsidRPr="00E37DFA">
        <w:rPr>
          <w:rFonts w:ascii="Times New Roman" w:hAnsi="Times New Roman" w:cs="Times New Roman"/>
          <w:sz w:val="22"/>
          <w:szCs w:val="22"/>
          <w:highlight w:val="yellow"/>
        </w:rPr>
        <w:t>7</w:t>
      </w:r>
      <w:r w:rsidR="00CD7563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г. </w:t>
      </w:r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по адресу:  Удмуртская Республика, </w:t>
      </w:r>
      <w:proofErr w:type="gramStart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г</w:t>
      </w:r>
      <w:proofErr w:type="gramEnd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. Глазов, ул. Динамо, 6, </w:t>
      </w:r>
      <w:proofErr w:type="spellStart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каб</w:t>
      </w:r>
      <w:proofErr w:type="spellEnd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. № 121, рассмотрение заявок </w:t>
      </w:r>
      <w:r w:rsidR="00D66AED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на участие в конкурсе </w:t>
      </w:r>
      <w:r w:rsidR="004608DD" w:rsidRPr="00E37DFA">
        <w:rPr>
          <w:rFonts w:ascii="Times New Roman" w:hAnsi="Times New Roman" w:cs="Times New Roman"/>
          <w:sz w:val="22"/>
          <w:szCs w:val="22"/>
          <w:highlight w:val="yellow"/>
        </w:rPr>
        <w:t>29</w:t>
      </w:r>
      <w:r w:rsidR="000D446D" w:rsidRPr="00E37DFA">
        <w:rPr>
          <w:rFonts w:ascii="Times New Roman" w:hAnsi="Times New Roman" w:cs="Times New Roman"/>
          <w:sz w:val="22"/>
          <w:szCs w:val="22"/>
          <w:highlight w:val="yellow"/>
        </w:rPr>
        <w:t>.12</w:t>
      </w:r>
      <w:r w:rsidR="00CD7563" w:rsidRPr="00E37DFA">
        <w:rPr>
          <w:rFonts w:ascii="Times New Roman" w:hAnsi="Times New Roman" w:cs="Times New Roman"/>
          <w:sz w:val="22"/>
          <w:szCs w:val="22"/>
          <w:highlight w:val="yellow"/>
        </w:rPr>
        <w:t>.201</w:t>
      </w:r>
      <w:r w:rsidR="003E786A" w:rsidRPr="00E37DFA">
        <w:rPr>
          <w:rFonts w:ascii="Times New Roman" w:hAnsi="Times New Roman" w:cs="Times New Roman"/>
          <w:sz w:val="22"/>
          <w:szCs w:val="22"/>
          <w:highlight w:val="yellow"/>
        </w:rPr>
        <w:t>7</w:t>
      </w:r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г. по адресу:  Удмуртская Республика, </w:t>
      </w:r>
      <w:proofErr w:type="gramStart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г</w:t>
      </w:r>
      <w:proofErr w:type="gramEnd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. Глазов, ул. Динамо, 6, кабинет № 121.</w:t>
      </w:r>
    </w:p>
    <w:p w:rsidR="004144A7" w:rsidRPr="00E37DF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E37DFA">
        <w:rPr>
          <w:rFonts w:ascii="Times New Roman" w:hAnsi="Times New Roman" w:cs="Times New Roman"/>
          <w:sz w:val="22"/>
          <w:szCs w:val="22"/>
          <w:highlight w:val="yellow"/>
        </w:rPr>
        <w:tab/>
        <w:t>11</w:t>
      </w:r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. Проведение конкурса в 15-00 ч. (врем</w:t>
      </w:r>
      <w:r w:rsidR="00012330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я местное) </w:t>
      </w:r>
      <w:r w:rsidR="004608DD" w:rsidRPr="00E37DFA">
        <w:rPr>
          <w:rFonts w:ascii="Times New Roman" w:hAnsi="Times New Roman" w:cs="Times New Roman"/>
          <w:sz w:val="22"/>
          <w:szCs w:val="22"/>
          <w:highlight w:val="yellow"/>
        </w:rPr>
        <w:t>11.01</w:t>
      </w:r>
      <w:r w:rsidR="00C20A04" w:rsidRPr="00E37DFA">
        <w:rPr>
          <w:rFonts w:ascii="Times New Roman" w:hAnsi="Times New Roman" w:cs="Times New Roman"/>
          <w:sz w:val="22"/>
          <w:szCs w:val="22"/>
          <w:highlight w:val="yellow"/>
        </w:rPr>
        <w:t>.</w:t>
      </w:r>
      <w:r w:rsidR="00CD7563" w:rsidRPr="00E37DFA">
        <w:rPr>
          <w:rFonts w:ascii="Times New Roman" w:hAnsi="Times New Roman" w:cs="Times New Roman"/>
          <w:sz w:val="22"/>
          <w:szCs w:val="22"/>
          <w:highlight w:val="yellow"/>
        </w:rPr>
        <w:t>201</w:t>
      </w:r>
      <w:r w:rsidR="004608DD" w:rsidRPr="00E37DFA">
        <w:rPr>
          <w:rFonts w:ascii="Times New Roman" w:hAnsi="Times New Roman" w:cs="Times New Roman"/>
          <w:sz w:val="22"/>
          <w:szCs w:val="22"/>
          <w:highlight w:val="yellow"/>
        </w:rPr>
        <w:t>8</w:t>
      </w:r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г. по адресу:  Удмуртская Республика, </w:t>
      </w:r>
      <w:proofErr w:type="gramStart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>г</w:t>
      </w:r>
      <w:proofErr w:type="gramEnd"/>
      <w:r w:rsidR="004144A7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. Глазов, ул. Динамо, 6, </w:t>
      </w:r>
      <w:r w:rsidR="000E4119" w:rsidRPr="00E37DFA">
        <w:rPr>
          <w:rFonts w:ascii="Times New Roman" w:hAnsi="Times New Roman" w:cs="Times New Roman"/>
          <w:sz w:val="22"/>
          <w:szCs w:val="22"/>
          <w:highlight w:val="yellow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E37DFA">
        <w:rPr>
          <w:sz w:val="22"/>
          <w:szCs w:val="22"/>
          <w:highlight w:val="yellow"/>
        </w:rPr>
        <w:tab/>
        <w:t xml:space="preserve">  12</w:t>
      </w:r>
      <w:r w:rsidR="004144A7" w:rsidRPr="00E37DFA">
        <w:rPr>
          <w:sz w:val="22"/>
          <w:szCs w:val="22"/>
          <w:highlight w:val="yellow"/>
        </w:rPr>
        <w:t>.</w:t>
      </w:r>
      <w:r w:rsidR="004144A7" w:rsidRPr="00E37DFA">
        <w:rPr>
          <w:bCs/>
          <w:sz w:val="22"/>
          <w:szCs w:val="22"/>
          <w:highlight w:val="yellow"/>
        </w:rPr>
        <w:t xml:space="preserve"> Реквизиты для перечисления обеспечения заявки на участие</w:t>
      </w:r>
      <w:r w:rsidR="004144A7" w:rsidRPr="00965318">
        <w:rPr>
          <w:bCs/>
          <w:sz w:val="22"/>
          <w:szCs w:val="22"/>
        </w:rPr>
        <w:t xml:space="preserve">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A519BD" w:rsidRPr="00A519BD">
        <w:rPr>
          <w:b/>
          <w:sz w:val="22"/>
          <w:szCs w:val="22"/>
        </w:rPr>
        <w:t>г</w:t>
      </w:r>
      <w:proofErr w:type="gramEnd"/>
      <w:r w:rsidR="00A519BD" w:rsidRPr="00A519BD">
        <w:rPr>
          <w:b/>
          <w:sz w:val="22"/>
          <w:szCs w:val="22"/>
        </w:rPr>
        <w:t xml:space="preserve">. Глазов, ул. </w:t>
      </w:r>
      <w:r w:rsidR="00E37DFA">
        <w:rPr>
          <w:b/>
          <w:sz w:val="22"/>
          <w:szCs w:val="22"/>
        </w:rPr>
        <w:t>Кирова</w:t>
      </w:r>
      <w:r w:rsidR="00A519BD" w:rsidRPr="00A519BD">
        <w:rPr>
          <w:b/>
          <w:sz w:val="22"/>
          <w:szCs w:val="22"/>
        </w:rPr>
        <w:t>, д.</w:t>
      </w:r>
      <w:r w:rsidR="00E37DFA">
        <w:rPr>
          <w:b/>
          <w:sz w:val="22"/>
          <w:szCs w:val="22"/>
        </w:rPr>
        <w:t>127</w:t>
      </w:r>
      <w:r w:rsidR="00A519BD" w:rsidRPr="00A519BD">
        <w:rPr>
          <w:b/>
          <w:sz w:val="22"/>
          <w:szCs w:val="22"/>
        </w:rPr>
        <w:t>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C31B81" w:rsidRPr="00C31B81">
        <w:rPr>
          <w:rFonts w:ascii="Times New Roman" w:hAnsi="Times New Roman" w:cs="Times New Roman"/>
          <w:sz w:val="22"/>
          <w:szCs w:val="22"/>
        </w:rPr>
        <w:t>, распол</w:t>
      </w:r>
      <w:r w:rsidR="00A519BD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C31B81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  <w:r w:rsidR="00E37DFA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="00E37DFA">
        <w:rPr>
          <w:rFonts w:ascii="Times New Roman" w:hAnsi="Times New Roman" w:cs="Times New Roman"/>
          <w:sz w:val="22"/>
          <w:szCs w:val="22"/>
        </w:rPr>
        <w:t>ирова</w:t>
      </w:r>
      <w:r w:rsidR="00C31B81" w:rsidRPr="00C31B81">
        <w:rPr>
          <w:rFonts w:ascii="Times New Roman" w:hAnsi="Times New Roman" w:cs="Times New Roman"/>
          <w:sz w:val="22"/>
          <w:szCs w:val="22"/>
        </w:rPr>
        <w:t>, д.</w:t>
      </w:r>
      <w:r w:rsidR="00E37DFA">
        <w:rPr>
          <w:rFonts w:ascii="Times New Roman" w:hAnsi="Times New Roman" w:cs="Times New Roman"/>
          <w:sz w:val="22"/>
          <w:szCs w:val="22"/>
        </w:rPr>
        <w:t>127</w:t>
      </w:r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0D446D" w:rsidRPr="00E37DFA">
        <w:rPr>
          <w:sz w:val="22"/>
          <w:szCs w:val="22"/>
          <w:highlight w:val="yellow"/>
        </w:rPr>
        <w:t>18.12</w:t>
      </w:r>
      <w:r w:rsidR="002B4C7E" w:rsidRPr="00E37DFA">
        <w:rPr>
          <w:sz w:val="22"/>
          <w:szCs w:val="22"/>
          <w:highlight w:val="yellow"/>
        </w:rPr>
        <w:t>.201</w:t>
      </w:r>
      <w:r w:rsidR="003E786A" w:rsidRPr="00E37DFA">
        <w:rPr>
          <w:sz w:val="22"/>
          <w:szCs w:val="22"/>
          <w:highlight w:val="yellow"/>
        </w:rPr>
        <w:t>7</w:t>
      </w:r>
      <w:r w:rsidRPr="00E37DFA">
        <w:rPr>
          <w:sz w:val="22"/>
          <w:szCs w:val="22"/>
          <w:highlight w:val="yellow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.15.9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. </w:t>
      </w:r>
      <w:proofErr w:type="gramStart"/>
      <w:r w:rsidRPr="00E37DFA">
        <w:rPr>
          <w:rFonts w:ascii="Times New Roman" w:hAnsi="Times New Roman" w:cs="Times New Roman"/>
          <w:sz w:val="22"/>
          <w:szCs w:val="22"/>
          <w:highlight w:val="yellow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в письм</w:t>
      </w:r>
      <w:r w:rsidR="006416BA"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енной форме с </w:t>
      </w:r>
      <w:r w:rsidR="000D446D" w:rsidRPr="00E37DFA">
        <w:rPr>
          <w:rFonts w:ascii="Times New Roman" w:hAnsi="Times New Roman" w:cs="Times New Roman"/>
          <w:sz w:val="22"/>
          <w:szCs w:val="22"/>
          <w:highlight w:val="yellow"/>
        </w:rPr>
        <w:t>17.11</w:t>
      </w:r>
      <w:r w:rsidR="00856EC4" w:rsidRPr="00E37DFA">
        <w:rPr>
          <w:rFonts w:ascii="Times New Roman" w:hAnsi="Times New Roman" w:cs="Times New Roman"/>
          <w:sz w:val="22"/>
          <w:szCs w:val="22"/>
          <w:highlight w:val="yellow"/>
        </w:rPr>
        <w:t>.201</w:t>
      </w:r>
      <w:r w:rsidR="00C20A04" w:rsidRPr="00E37DFA">
        <w:rPr>
          <w:rFonts w:ascii="Times New Roman" w:hAnsi="Times New Roman" w:cs="Times New Roman"/>
          <w:sz w:val="22"/>
          <w:szCs w:val="22"/>
          <w:highlight w:val="yellow"/>
        </w:rPr>
        <w:t>7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 г. в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рабочие дни с 8-00 ч. до 17-00 ч., </w:t>
      </w:r>
      <w:r w:rsidRPr="00E37DFA">
        <w:rPr>
          <w:rFonts w:ascii="Times New Roman" w:hAnsi="Times New Roman" w:cs="Times New Roman"/>
          <w:sz w:val="22"/>
          <w:szCs w:val="22"/>
          <w:highlight w:val="yellow"/>
        </w:rPr>
        <w:t xml:space="preserve">обед с 12-00 ч. до 13-00 ч. 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(время местное), до 11-</w:t>
      </w:r>
      <w:r w:rsidR="006416BA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00 ч. (время местное) </w:t>
      </w:r>
      <w:r w:rsidR="000D446D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18.12</w:t>
      </w:r>
      <w:r w:rsidR="00856EC4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.201</w:t>
      </w:r>
      <w:r w:rsidR="003E786A"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>7</w:t>
      </w:r>
      <w:r w:rsidRPr="00E37DFA">
        <w:rPr>
          <w:rFonts w:ascii="Times New Roman" w:hAnsi="Times New Roman" w:cs="Times New Roman"/>
          <w:bCs/>
          <w:sz w:val="22"/>
          <w:szCs w:val="22"/>
          <w:highlight w:val="yellow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6168F2" w:rsidRPr="006168F2">
        <w:rPr>
          <w:b/>
          <w:sz w:val="22"/>
          <w:szCs w:val="22"/>
        </w:rPr>
        <w:t>г</w:t>
      </w:r>
      <w:proofErr w:type="gramEnd"/>
      <w:r w:rsidR="006168F2" w:rsidRPr="006168F2">
        <w:rPr>
          <w:b/>
          <w:sz w:val="22"/>
          <w:szCs w:val="22"/>
        </w:rPr>
        <w:t xml:space="preserve">. Глазов, ул. </w:t>
      </w:r>
      <w:r w:rsidR="00D455C5">
        <w:rPr>
          <w:b/>
          <w:sz w:val="22"/>
          <w:szCs w:val="22"/>
        </w:rPr>
        <w:t>Кирова</w:t>
      </w:r>
      <w:r w:rsidR="006168F2" w:rsidRPr="006168F2">
        <w:rPr>
          <w:b/>
          <w:sz w:val="22"/>
          <w:szCs w:val="22"/>
        </w:rPr>
        <w:t>, д.</w:t>
      </w:r>
      <w:r w:rsidR="00D455C5">
        <w:rPr>
          <w:b/>
          <w:sz w:val="22"/>
          <w:szCs w:val="22"/>
        </w:rPr>
        <w:t>127</w:t>
      </w:r>
      <w:r w:rsidR="006168F2" w:rsidRPr="006168F2">
        <w:rPr>
          <w:b/>
          <w:sz w:val="22"/>
          <w:szCs w:val="22"/>
        </w:rPr>
        <w:t>.</w:t>
      </w:r>
      <w:r w:rsidRPr="006168F2">
        <w:rPr>
          <w:b/>
          <w:sz w:val="22"/>
          <w:szCs w:val="22"/>
        </w:rPr>
        <w:t xml:space="preserve"> 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>по адресу: г</w:t>
            </w:r>
            <w:proofErr w:type="gramStart"/>
            <w:r w:rsidR="006168F2">
              <w:rPr>
                <w:sz w:val="22"/>
                <w:szCs w:val="22"/>
              </w:rPr>
              <w:t>.Г</w:t>
            </w:r>
            <w:proofErr w:type="gramEnd"/>
            <w:r w:rsidR="006168F2">
              <w:rPr>
                <w:sz w:val="22"/>
                <w:szCs w:val="22"/>
              </w:rPr>
              <w:t>лазов, ул.</w:t>
            </w:r>
            <w:r w:rsidR="00D455C5">
              <w:rPr>
                <w:sz w:val="22"/>
                <w:szCs w:val="22"/>
              </w:rPr>
              <w:t>Кирова</w:t>
            </w:r>
            <w:r w:rsidR="000D446D">
              <w:rPr>
                <w:sz w:val="22"/>
                <w:szCs w:val="22"/>
              </w:rPr>
              <w:t>, д.</w:t>
            </w:r>
            <w:r w:rsidR="00D455C5">
              <w:rPr>
                <w:sz w:val="22"/>
                <w:szCs w:val="22"/>
              </w:rPr>
              <w:t>127</w:t>
            </w:r>
            <w:r w:rsidR="006168F2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D455C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D446D">
              <w:rPr>
                <w:sz w:val="22"/>
                <w:szCs w:val="22"/>
              </w:rPr>
              <w:t>, наделенного правами юридического лица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домом, расположенным по адресу: </w:t>
            </w:r>
            <w:proofErr w:type="gramStart"/>
            <w:r w:rsidR="006168F2" w:rsidRPr="006168F2">
              <w:rPr>
                <w:sz w:val="22"/>
                <w:szCs w:val="22"/>
              </w:rPr>
              <w:t>г</w:t>
            </w:r>
            <w:proofErr w:type="gramEnd"/>
            <w:r w:rsidR="006168F2" w:rsidRPr="006168F2">
              <w:rPr>
                <w:sz w:val="22"/>
                <w:szCs w:val="22"/>
              </w:rPr>
              <w:t xml:space="preserve">. Глазов, ул. </w:t>
            </w:r>
            <w:r w:rsidR="00D455C5">
              <w:rPr>
                <w:sz w:val="22"/>
                <w:szCs w:val="22"/>
              </w:rPr>
              <w:t>Кирова</w:t>
            </w:r>
            <w:r w:rsidR="000D446D">
              <w:rPr>
                <w:sz w:val="22"/>
                <w:szCs w:val="22"/>
              </w:rPr>
              <w:t>, д.</w:t>
            </w:r>
            <w:r w:rsidR="00D455C5">
              <w:rPr>
                <w:sz w:val="22"/>
                <w:szCs w:val="22"/>
              </w:rPr>
              <w:t>127</w:t>
            </w:r>
            <w:r w:rsidR="006168F2" w:rsidRPr="006168F2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D455C5">
              <w:rPr>
                <w:sz w:val="22"/>
                <w:szCs w:val="22"/>
              </w:rPr>
              <w:t>28</w:t>
            </w:r>
            <w:r w:rsidR="000D446D">
              <w:rPr>
                <w:sz w:val="22"/>
                <w:szCs w:val="22"/>
              </w:rPr>
              <w:t>.11.</w:t>
            </w:r>
            <w:r w:rsidR="00856EC4" w:rsidRPr="00961C7C">
              <w:rPr>
                <w:sz w:val="22"/>
                <w:szCs w:val="22"/>
              </w:rPr>
              <w:t>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D455C5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D455C5">
              <w:rPr>
                <w:b/>
                <w:sz w:val="22"/>
                <w:szCs w:val="22"/>
              </w:rPr>
              <w:t>25</w:t>
            </w:r>
            <w:r w:rsidR="000D446D">
              <w:rPr>
                <w:b/>
                <w:sz w:val="22"/>
                <w:szCs w:val="22"/>
              </w:rPr>
              <w:t>.12.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D455C5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D455C5">
              <w:rPr>
                <w:sz w:val="22"/>
                <w:szCs w:val="22"/>
              </w:rPr>
              <w:t>25</w:t>
            </w:r>
            <w:r w:rsidR="000D446D">
              <w:rPr>
                <w:sz w:val="22"/>
                <w:szCs w:val="22"/>
              </w:rPr>
              <w:t>.12.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0D446D">
              <w:rPr>
                <w:sz w:val="22"/>
                <w:szCs w:val="22"/>
              </w:rPr>
              <w:t>2</w:t>
            </w:r>
            <w:r w:rsidR="00D455C5">
              <w:rPr>
                <w:sz w:val="22"/>
                <w:szCs w:val="22"/>
              </w:rPr>
              <w:t>7</w:t>
            </w:r>
            <w:r w:rsidR="000D446D">
              <w:rPr>
                <w:sz w:val="22"/>
                <w:szCs w:val="22"/>
              </w:rPr>
              <w:t>.12.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0D446D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</w:t>
            </w:r>
            <w:r w:rsidRPr="00D455C5">
              <w:rPr>
                <w:b/>
                <w:sz w:val="22"/>
                <w:szCs w:val="22"/>
                <w:highlight w:val="yellow"/>
              </w:rPr>
              <w:t xml:space="preserve">в </w:t>
            </w:r>
            <w:r w:rsidR="00012330" w:rsidRPr="00D455C5">
              <w:rPr>
                <w:b/>
                <w:sz w:val="22"/>
                <w:szCs w:val="22"/>
                <w:highlight w:val="yellow"/>
              </w:rPr>
              <w:t xml:space="preserve">15-00 (время местное) </w:t>
            </w:r>
            <w:r w:rsidR="000D446D" w:rsidRPr="00D455C5">
              <w:rPr>
                <w:b/>
                <w:sz w:val="22"/>
                <w:szCs w:val="22"/>
                <w:highlight w:val="yellow"/>
              </w:rPr>
              <w:t>26.12.</w:t>
            </w:r>
            <w:r w:rsidR="007115C9" w:rsidRPr="00D455C5">
              <w:rPr>
                <w:b/>
                <w:sz w:val="22"/>
                <w:szCs w:val="22"/>
                <w:highlight w:val="yellow"/>
              </w:rPr>
              <w:t>201</w:t>
            </w:r>
            <w:r w:rsidR="003E786A" w:rsidRPr="00D455C5">
              <w:rPr>
                <w:b/>
                <w:sz w:val="22"/>
                <w:szCs w:val="22"/>
                <w:highlight w:val="yellow"/>
              </w:rPr>
              <w:t>7</w:t>
            </w:r>
            <w:r w:rsidRPr="00D455C5">
              <w:rPr>
                <w:b/>
                <w:sz w:val="22"/>
                <w:szCs w:val="22"/>
                <w:highlight w:val="yellow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8724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418"/>
                    <w:gridCol w:w="1134"/>
                    <w:gridCol w:w="1134"/>
                    <w:gridCol w:w="992"/>
                  </w:tblGrid>
                  <w:tr w:rsidR="004144A7" w:rsidTr="009B5BE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9B5BE6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9B5BE6" w:rsidTr="009B5BE6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814196" w:rsidRDefault="009B5BE6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814196" w:rsidRDefault="009B5BE6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highlight w:val="yellow"/>
                            <w:lang w:eastAsia="ru-RU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  <w:lang w:eastAsia="ru-RU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highlight w:val="yellow"/>
                            <w:lang w:eastAsia="ru-RU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  <w:lang w:eastAsia="ru-RU"/>
                          </w:rPr>
                          <w:t>130Б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931,80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9B5BE6" w:rsidRPr="00D455C5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 xml:space="preserve">высотой более               2-х этажей, </w:t>
                        </w:r>
                        <w:proofErr w:type="gramStart"/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благоустроенный</w:t>
                        </w:r>
                        <w:proofErr w:type="gramEnd"/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, оборудованный газовыми плитами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173 091,17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531 000,90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D455C5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  <w:highlight w:val="yellow"/>
                          </w:rPr>
                        </w:pPr>
                        <w:r w:rsidRPr="00D455C5">
                          <w:rPr>
                            <w:sz w:val="16"/>
                            <w:szCs w:val="16"/>
                            <w:highlight w:val="yellow"/>
                          </w:rPr>
                          <w:t>29 337,17</w:t>
                        </w: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2C5620" w:rsidRPr="003E786A" w:rsidRDefault="002C562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61" w:type="dxa"/>
                        <w:gridSpan w:val="9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36639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E638CC">
        <w:rPr>
          <w:color w:val="000000"/>
        </w:rPr>
        <w:t xml:space="preserve"> </w:t>
      </w:r>
      <w:r w:rsidR="002C5620"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</w:t>
      </w:r>
      <w:r w:rsidRPr="00E638CC">
        <w:lastRenderedPageBreak/>
        <w:t>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 w:rsidR="00D455C5">
        <w:rPr>
          <w:rFonts w:ascii="Times New Roman" w:hAnsi="Times New Roman" w:cs="Times New Roman"/>
          <w:b/>
          <w:sz w:val="26"/>
          <w:szCs w:val="26"/>
        </w:rPr>
        <w:t>127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 w:rsidR="00D455C5">
        <w:rPr>
          <w:rFonts w:ascii="Times New Roman" w:hAnsi="Times New Roman" w:cs="Times New Roman"/>
          <w:b/>
          <w:sz w:val="26"/>
          <w:szCs w:val="26"/>
        </w:rPr>
        <w:t>Кирова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 w:rsidR="00D455C5">
        <w:rPr>
          <w:rFonts w:ascii="Times New Roman" w:hAnsi="Times New Roman" w:cs="Times New Roman"/>
          <w:b/>
          <w:color w:val="000000"/>
          <w:sz w:val="26"/>
          <w:szCs w:val="26"/>
        </w:rPr>
        <w:t>127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 w:rsidR="00D455C5">
        <w:rPr>
          <w:rFonts w:ascii="Times New Roman" w:hAnsi="Times New Roman" w:cs="Times New Roman"/>
          <w:b/>
          <w:color w:val="000000"/>
          <w:sz w:val="26"/>
          <w:szCs w:val="26"/>
        </w:rPr>
        <w:t>Кирова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6B435F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6B435F">
        <w:rPr>
          <w:b/>
          <w:sz w:val="24"/>
          <w:szCs w:val="24"/>
        </w:rPr>
        <w:fldChar w:fldCharType="separate"/>
      </w:r>
      <w:r w:rsidR="00914E2F">
        <w:rPr>
          <w:b/>
          <w:noProof/>
          <w:sz w:val="24"/>
          <w:szCs w:val="24"/>
        </w:rPr>
        <w:t>1</w:t>
      </w:r>
      <w:r w:rsidR="006B435F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. Глазов, ул. </w:t>
      </w:r>
      <w:r w:rsidR="00D455C5">
        <w:rPr>
          <w:rFonts w:ascii="Times New Roman" w:hAnsi="Times New Roman" w:cs="Times New Roman"/>
          <w:b/>
          <w:sz w:val="22"/>
          <w:szCs w:val="22"/>
        </w:rPr>
        <w:t>Кирова</w:t>
      </w:r>
      <w:r>
        <w:rPr>
          <w:rFonts w:ascii="Times New Roman" w:hAnsi="Times New Roman" w:cs="Times New Roman"/>
          <w:b/>
          <w:sz w:val="22"/>
          <w:szCs w:val="22"/>
        </w:rPr>
        <w:t>, д.</w:t>
      </w:r>
      <w:r w:rsidR="00D455C5">
        <w:rPr>
          <w:rFonts w:ascii="Times New Roman" w:hAnsi="Times New Roman" w:cs="Times New Roman"/>
          <w:b/>
          <w:sz w:val="22"/>
          <w:szCs w:val="22"/>
        </w:rPr>
        <w:t>127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Глазов, ул. </w:t>
      </w:r>
      <w:r w:rsidR="00D455C5">
        <w:rPr>
          <w:rFonts w:ascii="Times New Roman" w:hAnsi="Times New Roman" w:cs="Times New Roman"/>
          <w:sz w:val="22"/>
          <w:szCs w:val="22"/>
        </w:rPr>
        <w:t>Кирова</w:t>
      </w:r>
      <w:r>
        <w:rPr>
          <w:rFonts w:ascii="Times New Roman" w:hAnsi="Times New Roman" w:cs="Times New Roman"/>
          <w:sz w:val="22"/>
          <w:szCs w:val="22"/>
        </w:rPr>
        <w:t>, д.</w:t>
      </w:r>
      <w:r w:rsidR="00D455C5">
        <w:rPr>
          <w:rFonts w:ascii="Times New Roman" w:hAnsi="Times New Roman" w:cs="Times New Roman"/>
          <w:sz w:val="22"/>
          <w:szCs w:val="22"/>
        </w:rPr>
        <w:t>127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многоквартирным домом №</w:t>
      </w:r>
      <w:r w:rsidR="00D455C5">
        <w:rPr>
          <w:rFonts w:ascii="Times New Roman" w:hAnsi="Times New Roman" w:cs="Times New Roman"/>
          <w:sz w:val="22"/>
          <w:szCs w:val="22"/>
        </w:rPr>
        <w:t>127</w:t>
      </w:r>
      <w:r>
        <w:rPr>
          <w:rFonts w:ascii="Times New Roman" w:hAnsi="Times New Roman" w:cs="Times New Roman"/>
          <w:sz w:val="22"/>
          <w:szCs w:val="22"/>
        </w:rPr>
        <w:t xml:space="preserve"> по ул. </w:t>
      </w:r>
      <w:r w:rsidR="00D455C5">
        <w:rPr>
          <w:rFonts w:ascii="Times New Roman" w:hAnsi="Times New Roman" w:cs="Times New Roman"/>
          <w:sz w:val="22"/>
          <w:szCs w:val="22"/>
        </w:rPr>
        <w:t>Кирова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323B0B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r w:rsidR="00D455C5">
        <w:rPr>
          <w:b/>
          <w:sz w:val="26"/>
          <w:szCs w:val="26"/>
        </w:rPr>
        <w:t>Кирова</w:t>
      </w:r>
      <w:r>
        <w:rPr>
          <w:b/>
          <w:sz w:val="26"/>
          <w:szCs w:val="26"/>
        </w:rPr>
        <w:t>, д.</w:t>
      </w:r>
      <w:r w:rsidR="00D455C5">
        <w:rPr>
          <w:b/>
          <w:sz w:val="26"/>
          <w:szCs w:val="26"/>
        </w:rPr>
        <w:t>127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DFA" w:rsidRDefault="00E37DFA">
      <w:r>
        <w:separator/>
      </w:r>
    </w:p>
  </w:endnote>
  <w:endnote w:type="continuationSeparator" w:id="0">
    <w:p w:rsidR="00E37DFA" w:rsidRDefault="00E37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455C5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DFA" w:rsidRDefault="00E37DF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DFA" w:rsidRDefault="00E37DFA">
      <w:r>
        <w:separator/>
      </w:r>
    </w:p>
  </w:footnote>
  <w:footnote w:type="continuationSeparator" w:id="0">
    <w:p w:rsidR="00E37DFA" w:rsidRDefault="00E37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604CA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08DD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416BA"/>
    <w:rsid w:val="006656F6"/>
    <w:rsid w:val="006661C8"/>
    <w:rsid w:val="006777FD"/>
    <w:rsid w:val="00693C81"/>
    <w:rsid w:val="006A39A5"/>
    <w:rsid w:val="006B435F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BE6"/>
    <w:rsid w:val="00CB72DF"/>
    <w:rsid w:val="00CC0A14"/>
    <w:rsid w:val="00CD6248"/>
    <w:rsid w:val="00CD7563"/>
    <w:rsid w:val="00CE1FD0"/>
    <w:rsid w:val="00D02533"/>
    <w:rsid w:val="00D11941"/>
    <w:rsid w:val="00D11FA6"/>
    <w:rsid w:val="00D3226C"/>
    <w:rsid w:val="00D4085C"/>
    <w:rsid w:val="00D42562"/>
    <w:rsid w:val="00D44DDF"/>
    <w:rsid w:val="00D455C5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37DFA"/>
    <w:rsid w:val="00E51A45"/>
    <w:rsid w:val="00E5351E"/>
    <w:rsid w:val="00E555EB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9931A-0C1E-4E51-8C1E-CD6199EE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13425</Words>
  <Characters>76528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89774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2</cp:revision>
  <cp:lastPrinted>2017-11-16T06:05:00Z</cp:lastPrinted>
  <dcterms:created xsi:type="dcterms:W3CDTF">2017-11-24T12:13:00Z</dcterms:created>
  <dcterms:modified xsi:type="dcterms:W3CDTF">2017-11-24T12:13:00Z</dcterms:modified>
</cp:coreProperties>
</file>